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B1" w:rsidRPr="0061334D" w:rsidRDefault="00865C89" w:rsidP="00865C89">
      <w:pPr>
        <w:tabs>
          <w:tab w:val="left" w:pos="7308"/>
        </w:tabs>
        <w:rPr>
          <w:sz w:val="26"/>
          <w:szCs w:val="26"/>
        </w:rPr>
      </w:pPr>
      <w:r w:rsidRPr="0061334D">
        <w:rPr>
          <w:sz w:val="26"/>
          <w:szCs w:val="26"/>
        </w:rPr>
        <w:tab/>
      </w:r>
      <w:r w:rsidR="00BC0E1D" w:rsidRPr="0061334D">
        <w:rPr>
          <w:sz w:val="26"/>
          <w:szCs w:val="26"/>
        </w:rPr>
        <w:t xml:space="preserve"> </w:t>
      </w:r>
    </w:p>
    <w:p w:rsidR="00E65EFA" w:rsidRPr="0061334D" w:rsidRDefault="00E65EFA" w:rsidP="00DB1AB1">
      <w:pPr>
        <w:rPr>
          <w:sz w:val="26"/>
          <w:szCs w:val="26"/>
        </w:rPr>
      </w:pPr>
    </w:p>
    <w:tbl>
      <w:tblPr>
        <w:tblpPr w:leftFromText="180" w:rightFromText="180" w:vertAnchor="page" w:horzAnchor="margin" w:tblpY="41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0876E8" w:rsidRPr="0061334D" w:rsidTr="005504F3">
        <w:trPr>
          <w:trHeight w:val="4111"/>
        </w:trPr>
        <w:tc>
          <w:tcPr>
            <w:tcW w:w="9889" w:type="dxa"/>
          </w:tcPr>
          <w:p w:rsidR="000876E8" w:rsidRPr="0061334D" w:rsidRDefault="000876E8" w:rsidP="00057711">
            <w:pPr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64.8pt" o:ole="">
                  <v:imagedata r:id="rId9" o:title=""/>
                </v:shape>
                <o:OLEObject Type="Embed" ProgID="PBrush" ShapeID="_x0000_i1025" DrawAspect="Content" ObjectID="_1692018032" r:id="rId10"/>
              </w:objec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АДМИНИСТРАЦИЯ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</w:t>
            </w:r>
            <w:r w:rsidR="00F11D28">
              <w:rPr>
                <w:sz w:val="26"/>
                <w:szCs w:val="26"/>
              </w:rPr>
              <w:t>ОГРАНИЧНОГО   МУНИЦИПАЛЬНОГО   ОКРУГА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ПРИМОРСКОГО КРАЯ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</w:p>
          <w:p w:rsidR="000876E8" w:rsidRPr="0061334D" w:rsidRDefault="000876E8" w:rsidP="00057711">
            <w:pPr>
              <w:pStyle w:val="1"/>
              <w:rPr>
                <w:spacing w:val="20"/>
                <w:sz w:val="26"/>
                <w:szCs w:val="26"/>
              </w:rPr>
            </w:pPr>
            <w:r w:rsidRPr="0061334D">
              <w:rPr>
                <w:spacing w:val="20"/>
                <w:sz w:val="26"/>
                <w:szCs w:val="26"/>
              </w:rPr>
              <w:t>ПОСТАНОВЛЕНИЕ</w:t>
            </w:r>
          </w:p>
          <w:p w:rsidR="000876E8" w:rsidRPr="0061334D" w:rsidRDefault="000876E8" w:rsidP="00057711">
            <w:pPr>
              <w:rPr>
                <w:sz w:val="26"/>
                <w:szCs w:val="26"/>
              </w:rPr>
            </w:pPr>
          </w:p>
          <w:p w:rsidR="00865C89" w:rsidRPr="0061334D" w:rsidRDefault="00782814" w:rsidP="00D906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76E8" w:rsidRPr="0061334D" w:rsidRDefault="00E41B2E" w:rsidP="002D549B">
            <w:pPr>
              <w:tabs>
                <w:tab w:val="left" w:pos="878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31.03.2021</w:t>
            </w:r>
            <w:r w:rsidR="00782814">
              <w:rPr>
                <w:sz w:val="26"/>
                <w:szCs w:val="26"/>
              </w:rPr>
              <w:t xml:space="preserve">      </w:t>
            </w:r>
            <w:r w:rsidR="00E020BC">
              <w:rPr>
                <w:sz w:val="26"/>
                <w:szCs w:val="26"/>
              </w:rPr>
              <w:t xml:space="preserve">                           </w:t>
            </w:r>
            <w:r w:rsidR="007134DB">
              <w:rPr>
                <w:sz w:val="26"/>
                <w:szCs w:val="26"/>
              </w:rPr>
              <w:t xml:space="preserve">   </w:t>
            </w:r>
            <w:r w:rsidR="00E020BC">
              <w:rPr>
                <w:sz w:val="26"/>
                <w:szCs w:val="26"/>
              </w:rPr>
              <w:t xml:space="preserve">   </w:t>
            </w:r>
            <w:r w:rsidR="00E16CE7">
              <w:rPr>
                <w:sz w:val="26"/>
                <w:szCs w:val="26"/>
              </w:rPr>
              <w:t xml:space="preserve"> </w:t>
            </w:r>
            <w:r w:rsidR="00E020BC">
              <w:rPr>
                <w:sz w:val="26"/>
                <w:szCs w:val="26"/>
              </w:rPr>
              <w:t xml:space="preserve"> </w:t>
            </w:r>
            <w:r w:rsidR="00782814">
              <w:rPr>
                <w:sz w:val="26"/>
                <w:szCs w:val="26"/>
              </w:rPr>
              <w:t xml:space="preserve">п. Пограничный                                </w:t>
            </w:r>
            <w:r w:rsidR="008E5CDA">
              <w:rPr>
                <w:sz w:val="26"/>
                <w:szCs w:val="26"/>
              </w:rPr>
              <w:t xml:space="preserve">          </w:t>
            </w:r>
            <w:r w:rsidR="007134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</w:t>
            </w:r>
            <w:r w:rsidR="00E16CE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 300</w:t>
            </w:r>
            <w:r w:rsidR="007134DB">
              <w:rPr>
                <w:sz w:val="26"/>
                <w:szCs w:val="26"/>
              </w:rPr>
              <w:t xml:space="preserve">            </w:t>
            </w:r>
            <w:r w:rsidR="008E5CDA">
              <w:rPr>
                <w:sz w:val="26"/>
                <w:szCs w:val="26"/>
              </w:rPr>
              <w:t xml:space="preserve"> </w:t>
            </w:r>
          </w:p>
        </w:tc>
      </w:tr>
    </w:tbl>
    <w:p w:rsidR="000876E8" w:rsidRPr="0061334D" w:rsidRDefault="000876E8" w:rsidP="000876E8">
      <w:pPr>
        <w:rPr>
          <w:sz w:val="26"/>
          <w:szCs w:val="26"/>
        </w:rPr>
      </w:pPr>
    </w:p>
    <w:p w:rsidR="0047586E" w:rsidRDefault="00F11D28" w:rsidP="00475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</w:t>
      </w:r>
      <w:r w:rsidR="0047586E">
        <w:rPr>
          <w:b/>
          <w:sz w:val="26"/>
          <w:szCs w:val="26"/>
        </w:rPr>
        <w:t xml:space="preserve">муниципальной системе оценки качества образования </w:t>
      </w:r>
    </w:p>
    <w:p w:rsidR="000876E8" w:rsidRPr="0061334D" w:rsidRDefault="0047586E" w:rsidP="00475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Пограничного муниципального округа</w:t>
      </w:r>
    </w:p>
    <w:p w:rsidR="000876E8" w:rsidRDefault="000876E8" w:rsidP="000876E8">
      <w:pPr>
        <w:jc w:val="center"/>
        <w:rPr>
          <w:b/>
          <w:sz w:val="26"/>
          <w:szCs w:val="26"/>
        </w:rPr>
      </w:pPr>
    </w:p>
    <w:p w:rsidR="00782814" w:rsidRPr="0061334D" w:rsidRDefault="00782814" w:rsidP="000876E8">
      <w:pPr>
        <w:jc w:val="center"/>
        <w:rPr>
          <w:b/>
          <w:sz w:val="26"/>
          <w:szCs w:val="26"/>
        </w:rPr>
      </w:pPr>
    </w:p>
    <w:p w:rsidR="005C36F6" w:rsidRPr="0061334D" w:rsidRDefault="00F63098" w:rsidP="006B5FF5">
      <w:pPr>
        <w:spacing w:line="360" w:lineRule="auto"/>
        <w:ind w:right="-2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Федеральным законом «Об образовании в Российской Федерации» от 29.12.2012 №273-ФЗ, </w:t>
      </w:r>
      <w:r w:rsidRPr="00F63098">
        <w:rPr>
          <w:sz w:val="26"/>
          <w:szCs w:val="26"/>
        </w:rPr>
        <w:t xml:space="preserve">Федеральным законом РФ от 06.10.2003 № 131-ФЗ «Об общих принципах организации местного самоуправления в Российской Федерации», </w:t>
      </w:r>
      <w:r w:rsidR="0047586E">
        <w:rPr>
          <w:sz w:val="26"/>
          <w:szCs w:val="26"/>
        </w:rPr>
        <w:t>приказом министерства образования Приморского края от 22 декабря 2020 №23а-1350 «Об утверждении Концепции региональной системы оценки качества образования Приморского края на 2021-2023 годы»</w:t>
      </w:r>
      <w:r w:rsidR="006B5FF5">
        <w:rPr>
          <w:sz w:val="26"/>
          <w:szCs w:val="26"/>
        </w:rPr>
        <w:t>, постановлением администрации Пограничного муниципального района от 26.06.2020  № 561 «Об утверждении муниципальной</w:t>
      </w:r>
      <w:proofErr w:type="gramEnd"/>
      <w:r w:rsidR="006B5FF5">
        <w:rPr>
          <w:sz w:val="26"/>
          <w:szCs w:val="26"/>
        </w:rPr>
        <w:t xml:space="preserve"> программы </w:t>
      </w:r>
      <w:r w:rsidR="006B5FF5" w:rsidRPr="0061334D">
        <w:rPr>
          <w:sz w:val="26"/>
          <w:szCs w:val="26"/>
        </w:rPr>
        <w:t xml:space="preserve">«Развитие образования  Пограничного муниципального </w:t>
      </w:r>
      <w:r w:rsidR="006B5FF5">
        <w:rPr>
          <w:sz w:val="26"/>
          <w:szCs w:val="26"/>
        </w:rPr>
        <w:t xml:space="preserve">округа </w:t>
      </w:r>
      <w:r w:rsidR="006B5FF5" w:rsidRPr="0061334D">
        <w:rPr>
          <w:sz w:val="26"/>
          <w:szCs w:val="26"/>
        </w:rPr>
        <w:t>на 20</w:t>
      </w:r>
      <w:r w:rsidR="006B5FF5">
        <w:rPr>
          <w:sz w:val="26"/>
          <w:szCs w:val="26"/>
        </w:rPr>
        <w:t>20</w:t>
      </w:r>
      <w:r w:rsidR="006B5FF5" w:rsidRPr="0061334D">
        <w:rPr>
          <w:sz w:val="26"/>
          <w:szCs w:val="26"/>
        </w:rPr>
        <w:t>-202</w:t>
      </w:r>
      <w:r w:rsidR="006B5FF5">
        <w:rPr>
          <w:sz w:val="26"/>
          <w:szCs w:val="26"/>
        </w:rPr>
        <w:t>4</w:t>
      </w:r>
      <w:r w:rsidR="006B5FF5" w:rsidRPr="0061334D">
        <w:rPr>
          <w:sz w:val="26"/>
          <w:szCs w:val="26"/>
        </w:rPr>
        <w:t xml:space="preserve"> годы»</w:t>
      </w:r>
      <w:r w:rsidR="006B5FF5">
        <w:rPr>
          <w:sz w:val="26"/>
          <w:szCs w:val="26"/>
        </w:rPr>
        <w:t xml:space="preserve">, </w:t>
      </w:r>
      <w:r w:rsidRPr="00F63098">
        <w:rPr>
          <w:sz w:val="26"/>
          <w:szCs w:val="26"/>
        </w:rPr>
        <w:t xml:space="preserve">Уставом Пограничного муниципального </w:t>
      </w:r>
      <w:r w:rsidR="00F2075C">
        <w:rPr>
          <w:sz w:val="26"/>
          <w:szCs w:val="26"/>
        </w:rPr>
        <w:t>округа</w:t>
      </w:r>
      <w:r w:rsidR="006B5FF5">
        <w:rPr>
          <w:sz w:val="26"/>
          <w:szCs w:val="26"/>
        </w:rPr>
        <w:t>, с</w:t>
      </w:r>
      <w:r w:rsidR="005C36F6" w:rsidRPr="0061334D">
        <w:rPr>
          <w:sz w:val="26"/>
          <w:szCs w:val="26"/>
        </w:rPr>
        <w:t xml:space="preserve"> цел</w:t>
      </w:r>
      <w:r w:rsidR="006B5FF5">
        <w:rPr>
          <w:sz w:val="26"/>
          <w:szCs w:val="26"/>
        </w:rPr>
        <w:t>ью</w:t>
      </w:r>
      <w:r w:rsidR="005C36F6" w:rsidRPr="0061334D">
        <w:rPr>
          <w:sz w:val="26"/>
          <w:szCs w:val="26"/>
        </w:rPr>
        <w:t xml:space="preserve"> </w:t>
      </w:r>
      <w:r w:rsidR="006B5FF5">
        <w:rPr>
          <w:sz w:val="26"/>
          <w:szCs w:val="26"/>
        </w:rPr>
        <w:t xml:space="preserve">совершенствования муниципальных механизмов управления качеством образования, формирования общих подходов к проведению оценки качества образования на муниципальном уровне, повышения объективности оценочных процедур и обеспечению прозрачности их результатов  </w:t>
      </w:r>
      <w:r w:rsidR="00F11D28">
        <w:rPr>
          <w:sz w:val="26"/>
          <w:szCs w:val="26"/>
        </w:rPr>
        <w:t>А</w:t>
      </w:r>
      <w:r w:rsidR="00287DF7">
        <w:rPr>
          <w:sz w:val="26"/>
          <w:szCs w:val="26"/>
        </w:rPr>
        <w:t xml:space="preserve">дминистрация Пограничного муниципального </w:t>
      </w:r>
      <w:r w:rsidR="00F11D28">
        <w:rPr>
          <w:sz w:val="26"/>
          <w:szCs w:val="26"/>
        </w:rPr>
        <w:t>округа</w:t>
      </w:r>
    </w:p>
    <w:p w:rsidR="000876E8" w:rsidRPr="0061334D" w:rsidRDefault="000876E8" w:rsidP="005C36F6">
      <w:pPr>
        <w:spacing w:line="360" w:lineRule="auto"/>
        <w:ind w:firstLine="709"/>
        <w:jc w:val="both"/>
        <w:rPr>
          <w:sz w:val="26"/>
          <w:szCs w:val="26"/>
        </w:rPr>
      </w:pPr>
    </w:p>
    <w:p w:rsidR="000876E8" w:rsidRPr="0061334D" w:rsidRDefault="000876E8" w:rsidP="000876E8">
      <w:pPr>
        <w:spacing w:line="360" w:lineRule="auto"/>
        <w:jc w:val="both"/>
        <w:rPr>
          <w:sz w:val="26"/>
          <w:szCs w:val="26"/>
        </w:rPr>
      </w:pPr>
      <w:r w:rsidRPr="0061334D">
        <w:rPr>
          <w:sz w:val="26"/>
          <w:szCs w:val="26"/>
        </w:rPr>
        <w:t>ПОСТАНОВЛЯЕТ:</w:t>
      </w: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FA159D" w:rsidRDefault="005C36F6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 w:rsidRPr="0061334D">
        <w:rPr>
          <w:sz w:val="26"/>
          <w:szCs w:val="26"/>
        </w:rPr>
        <w:t xml:space="preserve">1. </w:t>
      </w:r>
      <w:r w:rsidR="006B5FF5">
        <w:rPr>
          <w:sz w:val="26"/>
          <w:szCs w:val="26"/>
        </w:rPr>
        <w:t>Утвердить Положение о муниципальной системе оценки качества образования Пограничного муниципального округа (Приложение 1).</w:t>
      </w:r>
    </w:p>
    <w:p w:rsidR="00FA159D" w:rsidRDefault="00FA159D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="00287DF7" w:rsidRPr="0061334D">
        <w:rPr>
          <w:sz w:val="26"/>
          <w:szCs w:val="26"/>
        </w:rPr>
        <w:t>Ут</w:t>
      </w:r>
      <w:r w:rsidR="00F11D28">
        <w:rPr>
          <w:sz w:val="26"/>
          <w:szCs w:val="26"/>
        </w:rPr>
        <w:t xml:space="preserve">вердить </w:t>
      </w:r>
      <w:r w:rsidR="006B5FF5">
        <w:rPr>
          <w:sz w:val="26"/>
          <w:szCs w:val="26"/>
        </w:rPr>
        <w:t xml:space="preserve"> План мероприятий («дорожная карта») по развитию муниципальной системы оценки качества образования и механизмов управления качеством образования в Пограничном муниципальном округе (Приложение 2).</w:t>
      </w:r>
    </w:p>
    <w:p w:rsidR="00895381" w:rsidRDefault="006B5FF5" w:rsidP="00895381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Утвердить Показатели </w:t>
      </w:r>
      <w:proofErr w:type="gramStart"/>
      <w:r>
        <w:rPr>
          <w:sz w:val="26"/>
          <w:szCs w:val="26"/>
        </w:rPr>
        <w:t>эффективности реализации муниципальной системы оценки качества образования</w:t>
      </w:r>
      <w:proofErr w:type="gramEnd"/>
      <w:r>
        <w:rPr>
          <w:sz w:val="26"/>
          <w:szCs w:val="26"/>
        </w:rPr>
        <w:t xml:space="preserve"> на территории Пог</w:t>
      </w:r>
      <w:r w:rsidR="00895381">
        <w:rPr>
          <w:sz w:val="26"/>
          <w:szCs w:val="26"/>
        </w:rPr>
        <w:t>раничного муниципального округа (Приложение 3).</w:t>
      </w:r>
    </w:p>
    <w:p w:rsidR="00FA159D" w:rsidRDefault="00895381" w:rsidP="00895381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058A7" w:rsidRPr="0061334D">
        <w:rPr>
          <w:sz w:val="26"/>
          <w:szCs w:val="26"/>
        </w:rPr>
        <w:t>Настоящее постановление р</w:t>
      </w:r>
      <w:r w:rsidR="00F11D28">
        <w:rPr>
          <w:sz w:val="26"/>
          <w:szCs w:val="26"/>
        </w:rPr>
        <w:t>азместить на официальном сайте А</w:t>
      </w:r>
      <w:r w:rsidR="006C4846" w:rsidRPr="0061334D">
        <w:rPr>
          <w:sz w:val="26"/>
          <w:szCs w:val="26"/>
        </w:rPr>
        <w:t xml:space="preserve">дминистрации </w:t>
      </w:r>
      <w:r w:rsidR="00DD40A7">
        <w:rPr>
          <w:sz w:val="26"/>
          <w:szCs w:val="26"/>
        </w:rPr>
        <w:t xml:space="preserve">и Думы </w:t>
      </w:r>
      <w:r w:rsidR="006C4846" w:rsidRPr="0061334D">
        <w:rPr>
          <w:sz w:val="26"/>
          <w:szCs w:val="26"/>
        </w:rPr>
        <w:t>По</w:t>
      </w:r>
      <w:r w:rsidR="00F11D28">
        <w:rPr>
          <w:sz w:val="26"/>
          <w:szCs w:val="26"/>
        </w:rPr>
        <w:t>граничного муниципального округа</w:t>
      </w:r>
      <w:r w:rsidR="00DD40A7">
        <w:rPr>
          <w:sz w:val="26"/>
          <w:szCs w:val="26"/>
        </w:rPr>
        <w:t>.</w:t>
      </w:r>
    </w:p>
    <w:p w:rsidR="000876E8" w:rsidRPr="0061334D" w:rsidRDefault="00895381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A159D">
        <w:rPr>
          <w:sz w:val="26"/>
          <w:szCs w:val="26"/>
        </w:rPr>
        <w:t xml:space="preserve">. </w:t>
      </w:r>
      <w:proofErr w:type="gramStart"/>
      <w:r w:rsidR="000876E8" w:rsidRPr="0061334D">
        <w:rPr>
          <w:sz w:val="26"/>
          <w:szCs w:val="26"/>
        </w:rPr>
        <w:t>Контроль за</w:t>
      </w:r>
      <w:proofErr w:type="gramEnd"/>
      <w:r w:rsidR="000876E8" w:rsidRPr="0061334D">
        <w:rPr>
          <w:sz w:val="26"/>
          <w:szCs w:val="26"/>
        </w:rPr>
        <w:t xml:space="preserve"> исполнением </w:t>
      </w:r>
      <w:r w:rsidR="002058A7" w:rsidRPr="0061334D">
        <w:rPr>
          <w:sz w:val="26"/>
          <w:szCs w:val="26"/>
        </w:rPr>
        <w:t xml:space="preserve"> </w:t>
      </w:r>
      <w:r w:rsidR="000876E8" w:rsidRPr="0061334D">
        <w:rPr>
          <w:sz w:val="26"/>
          <w:szCs w:val="26"/>
        </w:rPr>
        <w:t xml:space="preserve">постановления возложить на </w:t>
      </w:r>
      <w:r w:rsidR="00CE218E">
        <w:rPr>
          <w:sz w:val="26"/>
          <w:szCs w:val="26"/>
        </w:rPr>
        <w:t>советника главы</w:t>
      </w:r>
      <w:r w:rsidR="00F11D28">
        <w:rPr>
          <w:sz w:val="26"/>
          <w:szCs w:val="26"/>
        </w:rPr>
        <w:t xml:space="preserve"> Администрации Пограничного муниципального округа </w:t>
      </w:r>
      <w:r w:rsidR="00510488">
        <w:rPr>
          <w:sz w:val="26"/>
          <w:szCs w:val="26"/>
        </w:rPr>
        <w:t>по социальной</w:t>
      </w:r>
      <w:r w:rsidR="00CE218E">
        <w:rPr>
          <w:sz w:val="26"/>
          <w:szCs w:val="26"/>
        </w:rPr>
        <w:t xml:space="preserve"> </w:t>
      </w:r>
      <w:r w:rsidR="00510488">
        <w:rPr>
          <w:sz w:val="26"/>
          <w:szCs w:val="26"/>
        </w:rPr>
        <w:t xml:space="preserve">политике </w:t>
      </w:r>
      <w:r w:rsidR="005A19F4">
        <w:rPr>
          <w:sz w:val="26"/>
          <w:szCs w:val="26"/>
        </w:rPr>
        <w:t xml:space="preserve">   </w:t>
      </w:r>
      <w:bookmarkStart w:id="0" w:name="_GoBack"/>
      <w:bookmarkEnd w:id="0"/>
      <w:r w:rsidR="00CE218E">
        <w:rPr>
          <w:sz w:val="26"/>
          <w:szCs w:val="26"/>
        </w:rPr>
        <w:t>В.А.</w:t>
      </w:r>
      <w:r w:rsidR="005A19F4">
        <w:rPr>
          <w:sz w:val="26"/>
          <w:szCs w:val="26"/>
        </w:rPr>
        <w:t xml:space="preserve"> </w:t>
      </w:r>
      <w:proofErr w:type="spellStart"/>
      <w:r w:rsidR="00CE218E">
        <w:rPr>
          <w:sz w:val="26"/>
          <w:szCs w:val="26"/>
        </w:rPr>
        <w:t>Шарову</w:t>
      </w:r>
      <w:proofErr w:type="spellEnd"/>
      <w:r w:rsidR="00F11D28">
        <w:rPr>
          <w:sz w:val="26"/>
          <w:szCs w:val="26"/>
        </w:rPr>
        <w:t>.</w:t>
      </w:r>
    </w:p>
    <w:p w:rsidR="000876E8" w:rsidRPr="0061334D" w:rsidRDefault="000876E8" w:rsidP="00782814">
      <w:pPr>
        <w:ind w:right="-2" w:firstLine="540"/>
        <w:jc w:val="both"/>
        <w:rPr>
          <w:sz w:val="26"/>
          <w:szCs w:val="26"/>
        </w:rPr>
      </w:pPr>
    </w:p>
    <w:p w:rsidR="000876E8" w:rsidRPr="0061334D" w:rsidRDefault="000876E8" w:rsidP="00782814">
      <w:pPr>
        <w:ind w:right="-2" w:firstLine="540"/>
        <w:jc w:val="both"/>
        <w:rPr>
          <w:sz w:val="26"/>
          <w:szCs w:val="26"/>
        </w:rPr>
      </w:pPr>
    </w:p>
    <w:p w:rsidR="00D1096C" w:rsidRPr="0061334D" w:rsidRDefault="00D1096C" w:rsidP="00782814">
      <w:pPr>
        <w:ind w:right="-2" w:firstLine="540"/>
        <w:jc w:val="both"/>
        <w:rPr>
          <w:sz w:val="26"/>
          <w:szCs w:val="26"/>
        </w:rPr>
      </w:pPr>
    </w:p>
    <w:p w:rsidR="000876E8" w:rsidRPr="0061334D" w:rsidRDefault="00332CA0" w:rsidP="00782814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11D28">
        <w:rPr>
          <w:sz w:val="26"/>
          <w:szCs w:val="26"/>
        </w:rPr>
        <w:t xml:space="preserve"> А</w:t>
      </w:r>
      <w:r w:rsidR="000876E8" w:rsidRPr="0061334D">
        <w:rPr>
          <w:sz w:val="26"/>
          <w:szCs w:val="26"/>
        </w:rPr>
        <w:t>дминистрации</w:t>
      </w:r>
    </w:p>
    <w:p w:rsidR="000876E8" w:rsidRPr="0061334D" w:rsidRDefault="000876E8" w:rsidP="00782814">
      <w:pPr>
        <w:ind w:right="-2"/>
        <w:jc w:val="both"/>
        <w:rPr>
          <w:sz w:val="26"/>
          <w:szCs w:val="26"/>
        </w:rPr>
      </w:pPr>
      <w:r w:rsidRPr="0061334D">
        <w:rPr>
          <w:sz w:val="26"/>
          <w:szCs w:val="26"/>
        </w:rPr>
        <w:t xml:space="preserve">муниципального </w:t>
      </w:r>
      <w:r w:rsidR="00F11D28">
        <w:rPr>
          <w:sz w:val="26"/>
          <w:szCs w:val="26"/>
        </w:rPr>
        <w:t>округа</w:t>
      </w:r>
      <w:r w:rsidRPr="0061334D">
        <w:rPr>
          <w:sz w:val="26"/>
          <w:szCs w:val="26"/>
        </w:rPr>
        <w:t xml:space="preserve">                                                    </w:t>
      </w:r>
      <w:r w:rsidR="00FA159D">
        <w:rPr>
          <w:sz w:val="26"/>
          <w:szCs w:val="26"/>
        </w:rPr>
        <w:t xml:space="preserve">                </w:t>
      </w:r>
      <w:r w:rsidR="00841533">
        <w:rPr>
          <w:sz w:val="26"/>
          <w:szCs w:val="26"/>
        </w:rPr>
        <w:t xml:space="preserve">       </w:t>
      </w:r>
      <w:r w:rsidR="00F27D91">
        <w:rPr>
          <w:sz w:val="26"/>
          <w:szCs w:val="26"/>
        </w:rPr>
        <w:t>О.А.</w:t>
      </w:r>
      <w:r w:rsidR="00FA159D">
        <w:rPr>
          <w:sz w:val="26"/>
          <w:szCs w:val="26"/>
        </w:rPr>
        <w:t xml:space="preserve"> </w:t>
      </w:r>
      <w:r w:rsidR="00F27D91">
        <w:rPr>
          <w:sz w:val="26"/>
          <w:szCs w:val="26"/>
        </w:rPr>
        <w:t>Александров</w:t>
      </w:r>
    </w:p>
    <w:p w:rsidR="000876E8" w:rsidRPr="0061334D" w:rsidRDefault="000876E8" w:rsidP="00782814">
      <w:pPr>
        <w:ind w:right="-2"/>
        <w:jc w:val="both"/>
        <w:rPr>
          <w:sz w:val="26"/>
          <w:szCs w:val="26"/>
        </w:rPr>
      </w:pPr>
    </w:p>
    <w:p w:rsidR="000876E8" w:rsidRPr="0061334D" w:rsidRDefault="000876E8" w:rsidP="000876E8">
      <w:pPr>
        <w:ind w:right="-166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604799" w:rsidRDefault="00604799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5504F3" w:rsidRDefault="005504F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0876E8" w:rsidRPr="0061334D" w:rsidRDefault="00D9062A" w:rsidP="000876E8">
      <w:pPr>
        <w:jc w:val="both"/>
        <w:rPr>
          <w:sz w:val="26"/>
          <w:szCs w:val="26"/>
        </w:rPr>
      </w:pPr>
      <w:proofErr w:type="spellStart"/>
      <w:r w:rsidRPr="0061334D">
        <w:rPr>
          <w:sz w:val="26"/>
          <w:szCs w:val="26"/>
        </w:rPr>
        <w:t>Н.В.Шичкина</w:t>
      </w:r>
      <w:proofErr w:type="spellEnd"/>
    </w:p>
    <w:p w:rsidR="00332CA0" w:rsidRPr="00CE218E" w:rsidRDefault="000876E8" w:rsidP="00CE218E">
      <w:pPr>
        <w:jc w:val="both"/>
        <w:rPr>
          <w:sz w:val="26"/>
          <w:szCs w:val="26"/>
        </w:rPr>
      </w:pPr>
      <w:r w:rsidRPr="0061334D">
        <w:rPr>
          <w:sz w:val="26"/>
          <w:szCs w:val="26"/>
        </w:rPr>
        <w:t>21-</w:t>
      </w:r>
      <w:r w:rsidR="00D9062A" w:rsidRPr="0061334D">
        <w:rPr>
          <w:sz w:val="26"/>
          <w:szCs w:val="26"/>
        </w:rPr>
        <w:t>7</w:t>
      </w:r>
      <w:r w:rsidRPr="0061334D">
        <w:rPr>
          <w:sz w:val="26"/>
          <w:szCs w:val="26"/>
        </w:rPr>
        <w:t>-</w:t>
      </w:r>
      <w:r w:rsidR="00782814">
        <w:rPr>
          <w:sz w:val="26"/>
          <w:szCs w:val="26"/>
        </w:rPr>
        <w:t>16</w:t>
      </w:r>
    </w:p>
    <w:sectPr w:rsidR="00332CA0" w:rsidRPr="00CE218E" w:rsidSect="00F27D91">
      <w:headerReference w:type="default" r:id="rId11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08" w:rsidRDefault="00504D08" w:rsidP="00310D49">
      <w:r>
        <w:separator/>
      </w:r>
    </w:p>
  </w:endnote>
  <w:endnote w:type="continuationSeparator" w:id="0">
    <w:p w:rsidR="00504D08" w:rsidRDefault="00504D08" w:rsidP="0031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08" w:rsidRDefault="00504D08" w:rsidP="00310D49">
      <w:r>
        <w:separator/>
      </w:r>
    </w:p>
  </w:footnote>
  <w:footnote w:type="continuationSeparator" w:id="0">
    <w:p w:rsidR="00504D08" w:rsidRDefault="00504D08" w:rsidP="00310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13107"/>
      <w:docPartObj>
        <w:docPartGallery w:val="Page Numbers (Top of Page)"/>
        <w:docPartUnique/>
      </w:docPartObj>
    </w:sdtPr>
    <w:sdtEndPr/>
    <w:sdtContent>
      <w:p w:rsidR="00FA39BC" w:rsidRDefault="00D4703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39BC" w:rsidRDefault="00FA39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multilevel"/>
    <w:tmpl w:val="00000006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7"/>
    <w:multiLevelType w:val="multilevel"/>
    <w:tmpl w:val="00000007"/>
    <w:name w:val="WWNum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B"/>
    <w:multiLevelType w:val="multilevel"/>
    <w:tmpl w:val="0000000B"/>
    <w:name w:val="WW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1D878E9"/>
    <w:multiLevelType w:val="hybridMultilevel"/>
    <w:tmpl w:val="C518AAC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7F5768C"/>
    <w:multiLevelType w:val="hybridMultilevel"/>
    <w:tmpl w:val="51D4ABD4"/>
    <w:lvl w:ilvl="0" w:tplc="0419000D">
      <w:start w:val="1"/>
      <w:numFmt w:val="bullet"/>
      <w:lvlText w:val=""/>
      <w:lvlJc w:val="left"/>
      <w:pPr>
        <w:ind w:left="1705" w:hanging="9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EF0456A"/>
    <w:multiLevelType w:val="hybridMultilevel"/>
    <w:tmpl w:val="598473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D0C62F0"/>
    <w:multiLevelType w:val="hybridMultilevel"/>
    <w:tmpl w:val="C2D4CD2A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30C52F12"/>
    <w:multiLevelType w:val="hybridMultilevel"/>
    <w:tmpl w:val="FA38CA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2CA36C9"/>
    <w:multiLevelType w:val="multilevel"/>
    <w:tmpl w:val="DC32207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38DB5F73"/>
    <w:multiLevelType w:val="hybridMultilevel"/>
    <w:tmpl w:val="2DCAF5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8744B3"/>
    <w:multiLevelType w:val="hybridMultilevel"/>
    <w:tmpl w:val="2EA266B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589757C3"/>
    <w:multiLevelType w:val="hybridMultilevel"/>
    <w:tmpl w:val="5BE6D8A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81DF3"/>
    <w:multiLevelType w:val="hybridMultilevel"/>
    <w:tmpl w:val="4F4ECC4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19A0A18"/>
    <w:multiLevelType w:val="hybridMultilevel"/>
    <w:tmpl w:val="E7D42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271EBF"/>
    <w:multiLevelType w:val="hybridMultilevel"/>
    <w:tmpl w:val="56C07856"/>
    <w:lvl w:ilvl="0" w:tplc="0419000D">
      <w:start w:val="1"/>
      <w:numFmt w:val="bullet"/>
      <w:lvlText w:val=""/>
      <w:lvlJc w:val="left"/>
      <w:pPr>
        <w:ind w:left="1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20">
    <w:nsid w:val="6EE462A3"/>
    <w:multiLevelType w:val="multilevel"/>
    <w:tmpl w:val="BDE6D7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2">
    <w:nsid w:val="7BF10DAF"/>
    <w:multiLevelType w:val="hybridMultilevel"/>
    <w:tmpl w:val="31CA78A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7"/>
  </w:num>
  <w:num w:numId="4">
    <w:abstractNumId w:val="16"/>
  </w:num>
  <w:num w:numId="5">
    <w:abstractNumId w:val="14"/>
  </w:num>
  <w:num w:numId="6">
    <w:abstractNumId w:val="8"/>
  </w:num>
  <w:num w:numId="7">
    <w:abstractNumId w:val="12"/>
  </w:num>
  <w:num w:numId="8">
    <w:abstractNumId w:val="19"/>
  </w:num>
  <w:num w:numId="9">
    <w:abstractNumId w:val="15"/>
  </w:num>
  <w:num w:numId="10">
    <w:abstractNumId w:val="5"/>
  </w:num>
  <w:num w:numId="11">
    <w:abstractNumId w:val="6"/>
  </w:num>
  <w:num w:numId="12">
    <w:abstractNumId w:val="0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10"/>
  </w:num>
  <w:num w:numId="18">
    <w:abstractNumId w:val="20"/>
  </w:num>
  <w:num w:numId="19">
    <w:abstractNumId w:val="11"/>
  </w:num>
  <w:num w:numId="20">
    <w:abstractNumId w:val="18"/>
  </w:num>
  <w:num w:numId="21">
    <w:abstractNumId w:val="17"/>
  </w:num>
  <w:num w:numId="22">
    <w:abstractNumId w:val="4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B1"/>
    <w:rsid w:val="00007F4B"/>
    <w:rsid w:val="00013016"/>
    <w:rsid w:val="00023A15"/>
    <w:rsid w:val="0005433A"/>
    <w:rsid w:val="00057711"/>
    <w:rsid w:val="000876E8"/>
    <w:rsid w:val="0009593E"/>
    <w:rsid w:val="000B6FEF"/>
    <w:rsid w:val="000D01D8"/>
    <w:rsid w:val="00105AA0"/>
    <w:rsid w:val="00106F5C"/>
    <w:rsid w:val="00121A89"/>
    <w:rsid w:val="00125CE3"/>
    <w:rsid w:val="00141F40"/>
    <w:rsid w:val="00144F72"/>
    <w:rsid w:val="0014600B"/>
    <w:rsid w:val="00151D62"/>
    <w:rsid w:val="00154169"/>
    <w:rsid w:val="00157697"/>
    <w:rsid w:val="0016005F"/>
    <w:rsid w:val="0017170C"/>
    <w:rsid w:val="0017367D"/>
    <w:rsid w:val="00177117"/>
    <w:rsid w:val="00185CF2"/>
    <w:rsid w:val="0018688E"/>
    <w:rsid w:val="00186ED7"/>
    <w:rsid w:val="0019424A"/>
    <w:rsid w:val="00194BDF"/>
    <w:rsid w:val="001A3BEA"/>
    <w:rsid w:val="001B0C55"/>
    <w:rsid w:val="001C015C"/>
    <w:rsid w:val="001D1876"/>
    <w:rsid w:val="001D4BC7"/>
    <w:rsid w:val="001E14F2"/>
    <w:rsid w:val="001F10EB"/>
    <w:rsid w:val="001F61DD"/>
    <w:rsid w:val="001F74EA"/>
    <w:rsid w:val="001F771E"/>
    <w:rsid w:val="0020153C"/>
    <w:rsid w:val="00202C3D"/>
    <w:rsid w:val="002058A7"/>
    <w:rsid w:val="00210E6B"/>
    <w:rsid w:val="00211164"/>
    <w:rsid w:val="00220E7B"/>
    <w:rsid w:val="00242F42"/>
    <w:rsid w:val="00247461"/>
    <w:rsid w:val="00252C50"/>
    <w:rsid w:val="0025745B"/>
    <w:rsid w:val="00287509"/>
    <w:rsid w:val="00287DF7"/>
    <w:rsid w:val="002911A7"/>
    <w:rsid w:val="00293A92"/>
    <w:rsid w:val="002C2556"/>
    <w:rsid w:val="002D4392"/>
    <w:rsid w:val="002D549B"/>
    <w:rsid w:val="002D7E81"/>
    <w:rsid w:val="00310D49"/>
    <w:rsid w:val="0031316E"/>
    <w:rsid w:val="00315B65"/>
    <w:rsid w:val="003225B1"/>
    <w:rsid w:val="003329A0"/>
    <w:rsid w:val="00332CA0"/>
    <w:rsid w:val="003352D2"/>
    <w:rsid w:val="003456C1"/>
    <w:rsid w:val="0036342E"/>
    <w:rsid w:val="00367B86"/>
    <w:rsid w:val="00370FF5"/>
    <w:rsid w:val="003972D6"/>
    <w:rsid w:val="003B0F0F"/>
    <w:rsid w:val="003B19FF"/>
    <w:rsid w:val="003B1D47"/>
    <w:rsid w:val="003C2D46"/>
    <w:rsid w:val="003C3FE6"/>
    <w:rsid w:val="003D0F39"/>
    <w:rsid w:val="003D77FC"/>
    <w:rsid w:val="003F5199"/>
    <w:rsid w:val="003F591E"/>
    <w:rsid w:val="003F7B5A"/>
    <w:rsid w:val="00414A63"/>
    <w:rsid w:val="00432084"/>
    <w:rsid w:val="00432E9B"/>
    <w:rsid w:val="004370A1"/>
    <w:rsid w:val="0044444E"/>
    <w:rsid w:val="004466D0"/>
    <w:rsid w:val="0047586E"/>
    <w:rsid w:val="004B2D75"/>
    <w:rsid w:val="004C515E"/>
    <w:rsid w:val="004C5B8B"/>
    <w:rsid w:val="004E6EC0"/>
    <w:rsid w:val="004E77CB"/>
    <w:rsid w:val="004F5F4F"/>
    <w:rsid w:val="00504D08"/>
    <w:rsid w:val="00510488"/>
    <w:rsid w:val="005221F0"/>
    <w:rsid w:val="00525C6B"/>
    <w:rsid w:val="005504F3"/>
    <w:rsid w:val="00557C87"/>
    <w:rsid w:val="00585593"/>
    <w:rsid w:val="00592B01"/>
    <w:rsid w:val="005A19F4"/>
    <w:rsid w:val="005C36F6"/>
    <w:rsid w:val="005D224D"/>
    <w:rsid w:val="005F5110"/>
    <w:rsid w:val="00604799"/>
    <w:rsid w:val="00606840"/>
    <w:rsid w:val="006132FC"/>
    <w:rsid w:val="0061334D"/>
    <w:rsid w:val="00615E0C"/>
    <w:rsid w:val="00623FC1"/>
    <w:rsid w:val="006241E9"/>
    <w:rsid w:val="00652471"/>
    <w:rsid w:val="006531EC"/>
    <w:rsid w:val="006559FC"/>
    <w:rsid w:val="00667EE7"/>
    <w:rsid w:val="00684F58"/>
    <w:rsid w:val="00690E9D"/>
    <w:rsid w:val="00697B0B"/>
    <w:rsid w:val="006A64A6"/>
    <w:rsid w:val="006B53B3"/>
    <w:rsid w:val="006B5FF5"/>
    <w:rsid w:val="006B793D"/>
    <w:rsid w:val="006C2ADC"/>
    <w:rsid w:val="006C4846"/>
    <w:rsid w:val="006C6D89"/>
    <w:rsid w:val="006D31FB"/>
    <w:rsid w:val="006D3E86"/>
    <w:rsid w:val="006D6BCA"/>
    <w:rsid w:val="006F245E"/>
    <w:rsid w:val="006F5E30"/>
    <w:rsid w:val="00702286"/>
    <w:rsid w:val="00702A20"/>
    <w:rsid w:val="0071227A"/>
    <w:rsid w:val="007134DB"/>
    <w:rsid w:val="0073489F"/>
    <w:rsid w:val="00751460"/>
    <w:rsid w:val="0075612D"/>
    <w:rsid w:val="007564D5"/>
    <w:rsid w:val="007568D4"/>
    <w:rsid w:val="00763EE7"/>
    <w:rsid w:val="00782814"/>
    <w:rsid w:val="00792360"/>
    <w:rsid w:val="0079734B"/>
    <w:rsid w:val="007B084C"/>
    <w:rsid w:val="007B1188"/>
    <w:rsid w:val="007B3B28"/>
    <w:rsid w:val="007F0DF5"/>
    <w:rsid w:val="007F3C3E"/>
    <w:rsid w:val="007F553B"/>
    <w:rsid w:val="008206B5"/>
    <w:rsid w:val="00823B54"/>
    <w:rsid w:val="00823C6A"/>
    <w:rsid w:val="00824EE0"/>
    <w:rsid w:val="00841533"/>
    <w:rsid w:val="00852D61"/>
    <w:rsid w:val="00865C89"/>
    <w:rsid w:val="008836BB"/>
    <w:rsid w:val="00884987"/>
    <w:rsid w:val="00885092"/>
    <w:rsid w:val="00887653"/>
    <w:rsid w:val="0089143C"/>
    <w:rsid w:val="00895381"/>
    <w:rsid w:val="008A2132"/>
    <w:rsid w:val="008B4150"/>
    <w:rsid w:val="008B58B2"/>
    <w:rsid w:val="008C649D"/>
    <w:rsid w:val="008D4138"/>
    <w:rsid w:val="008D574C"/>
    <w:rsid w:val="008E0700"/>
    <w:rsid w:val="008E3C75"/>
    <w:rsid w:val="008E5CDA"/>
    <w:rsid w:val="008F2386"/>
    <w:rsid w:val="009073E0"/>
    <w:rsid w:val="009144C8"/>
    <w:rsid w:val="00915653"/>
    <w:rsid w:val="009416D3"/>
    <w:rsid w:val="00944CC6"/>
    <w:rsid w:val="00953D15"/>
    <w:rsid w:val="00960EC4"/>
    <w:rsid w:val="00965104"/>
    <w:rsid w:val="00966DF3"/>
    <w:rsid w:val="009777AA"/>
    <w:rsid w:val="009842A8"/>
    <w:rsid w:val="0099552E"/>
    <w:rsid w:val="009A1852"/>
    <w:rsid w:val="009A2C4F"/>
    <w:rsid w:val="009B2014"/>
    <w:rsid w:val="009D7DA8"/>
    <w:rsid w:val="009E2DFD"/>
    <w:rsid w:val="009E557B"/>
    <w:rsid w:val="00A109DE"/>
    <w:rsid w:val="00A26C72"/>
    <w:rsid w:val="00A27C1B"/>
    <w:rsid w:val="00A501A8"/>
    <w:rsid w:val="00A65CFE"/>
    <w:rsid w:val="00AA052B"/>
    <w:rsid w:val="00AA68D1"/>
    <w:rsid w:val="00AB2449"/>
    <w:rsid w:val="00AB5A02"/>
    <w:rsid w:val="00AC10EA"/>
    <w:rsid w:val="00AC55F7"/>
    <w:rsid w:val="00AD39DB"/>
    <w:rsid w:val="00AE2DB1"/>
    <w:rsid w:val="00AE3AC0"/>
    <w:rsid w:val="00AE75F5"/>
    <w:rsid w:val="00B051C2"/>
    <w:rsid w:val="00B246EC"/>
    <w:rsid w:val="00B25920"/>
    <w:rsid w:val="00B5301B"/>
    <w:rsid w:val="00B603F6"/>
    <w:rsid w:val="00BA1FF5"/>
    <w:rsid w:val="00BA5936"/>
    <w:rsid w:val="00BB00DE"/>
    <w:rsid w:val="00BB150D"/>
    <w:rsid w:val="00BB50F4"/>
    <w:rsid w:val="00BC0E1D"/>
    <w:rsid w:val="00BE5408"/>
    <w:rsid w:val="00BF501A"/>
    <w:rsid w:val="00C03A24"/>
    <w:rsid w:val="00C10552"/>
    <w:rsid w:val="00C25227"/>
    <w:rsid w:val="00C35E60"/>
    <w:rsid w:val="00C6618B"/>
    <w:rsid w:val="00C75B5B"/>
    <w:rsid w:val="00C96562"/>
    <w:rsid w:val="00CA06B3"/>
    <w:rsid w:val="00CA78B0"/>
    <w:rsid w:val="00CC0889"/>
    <w:rsid w:val="00CE0BDF"/>
    <w:rsid w:val="00CE218E"/>
    <w:rsid w:val="00CE3475"/>
    <w:rsid w:val="00CE6A17"/>
    <w:rsid w:val="00CF33D0"/>
    <w:rsid w:val="00CF3676"/>
    <w:rsid w:val="00CF54F7"/>
    <w:rsid w:val="00D1096C"/>
    <w:rsid w:val="00D1471F"/>
    <w:rsid w:val="00D2347D"/>
    <w:rsid w:val="00D34D56"/>
    <w:rsid w:val="00D47034"/>
    <w:rsid w:val="00D56744"/>
    <w:rsid w:val="00D57774"/>
    <w:rsid w:val="00D57E87"/>
    <w:rsid w:val="00D7108E"/>
    <w:rsid w:val="00D7559C"/>
    <w:rsid w:val="00D9062A"/>
    <w:rsid w:val="00DB1AB1"/>
    <w:rsid w:val="00DC4B59"/>
    <w:rsid w:val="00DD40A7"/>
    <w:rsid w:val="00DD4635"/>
    <w:rsid w:val="00DF4F46"/>
    <w:rsid w:val="00E020BC"/>
    <w:rsid w:val="00E031A8"/>
    <w:rsid w:val="00E07DE4"/>
    <w:rsid w:val="00E130E4"/>
    <w:rsid w:val="00E16CE7"/>
    <w:rsid w:val="00E171C4"/>
    <w:rsid w:val="00E2598F"/>
    <w:rsid w:val="00E41B2E"/>
    <w:rsid w:val="00E42B3D"/>
    <w:rsid w:val="00E64FC7"/>
    <w:rsid w:val="00E65274"/>
    <w:rsid w:val="00E65EFA"/>
    <w:rsid w:val="00E705CF"/>
    <w:rsid w:val="00E73BC7"/>
    <w:rsid w:val="00E801D9"/>
    <w:rsid w:val="00E8410E"/>
    <w:rsid w:val="00EA5866"/>
    <w:rsid w:val="00EB2903"/>
    <w:rsid w:val="00EB2F17"/>
    <w:rsid w:val="00EB675A"/>
    <w:rsid w:val="00EC3793"/>
    <w:rsid w:val="00ED1BCF"/>
    <w:rsid w:val="00EE321D"/>
    <w:rsid w:val="00EE3CD7"/>
    <w:rsid w:val="00F11D28"/>
    <w:rsid w:val="00F13C2F"/>
    <w:rsid w:val="00F2075C"/>
    <w:rsid w:val="00F2101E"/>
    <w:rsid w:val="00F21A1B"/>
    <w:rsid w:val="00F27D91"/>
    <w:rsid w:val="00F45241"/>
    <w:rsid w:val="00F52479"/>
    <w:rsid w:val="00F63098"/>
    <w:rsid w:val="00F758C7"/>
    <w:rsid w:val="00F759F8"/>
    <w:rsid w:val="00F86CD9"/>
    <w:rsid w:val="00FA159D"/>
    <w:rsid w:val="00FA39BC"/>
    <w:rsid w:val="00FB4984"/>
    <w:rsid w:val="00FB7B61"/>
    <w:rsid w:val="00FE0970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AB1"/>
  </w:style>
  <w:style w:type="paragraph" w:styleId="1">
    <w:name w:val="heading 1"/>
    <w:basedOn w:val="a"/>
    <w:next w:val="a"/>
    <w:qFormat/>
    <w:rsid w:val="000876E8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B1"/>
    <w:pPr>
      <w:jc w:val="center"/>
    </w:pPr>
    <w:rPr>
      <w:b/>
      <w:sz w:val="24"/>
    </w:rPr>
  </w:style>
  <w:style w:type="paragraph" w:customStyle="1" w:styleId="western">
    <w:name w:val="western"/>
    <w:basedOn w:val="a"/>
    <w:rsid w:val="00BB50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86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8688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885092"/>
    <w:pPr>
      <w:spacing w:before="75" w:after="150"/>
    </w:pPr>
    <w:rPr>
      <w:sz w:val="24"/>
      <w:szCs w:val="24"/>
    </w:rPr>
  </w:style>
  <w:style w:type="character" w:styleId="a7">
    <w:name w:val="endnote reference"/>
    <w:basedOn w:val="a0"/>
    <w:rsid w:val="00E801D9"/>
    <w:rPr>
      <w:vertAlign w:val="superscript"/>
    </w:rPr>
  </w:style>
  <w:style w:type="table" w:styleId="a8">
    <w:name w:val="Table Grid"/>
    <w:basedOn w:val="a1"/>
    <w:rsid w:val="001D4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10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0D49"/>
  </w:style>
  <w:style w:type="paragraph" w:styleId="ab">
    <w:name w:val="footer"/>
    <w:basedOn w:val="a"/>
    <w:link w:val="ac"/>
    <w:rsid w:val="00310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10D49"/>
  </w:style>
  <w:style w:type="character" w:customStyle="1" w:styleId="apple-converted-space">
    <w:name w:val="apple-converted-space"/>
    <w:basedOn w:val="a0"/>
    <w:rsid w:val="001D1876"/>
  </w:style>
  <w:style w:type="paragraph" w:styleId="ad">
    <w:name w:val="Balloon Text"/>
    <w:basedOn w:val="a"/>
    <w:link w:val="ae"/>
    <w:rsid w:val="00370F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0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AB1"/>
  </w:style>
  <w:style w:type="paragraph" w:styleId="1">
    <w:name w:val="heading 1"/>
    <w:basedOn w:val="a"/>
    <w:next w:val="a"/>
    <w:qFormat/>
    <w:rsid w:val="000876E8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B1"/>
    <w:pPr>
      <w:jc w:val="center"/>
    </w:pPr>
    <w:rPr>
      <w:b/>
      <w:sz w:val="24"/>
    </w:rPr>
  </w:style>
  <w:style w:type="paragraph" w:customStyle="1" w:styleId="western">
    <w:name w:val="western"/>
    <w:basedOn w:val="a"/>
    <w:rsid w:val="00BB50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86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8688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885092"/>
    <w:pPr>
      <w:spacing w:before="75" w:after="150"/>
    </w:pPr>
    <w:rPr>
      <w:sz w:val="24"/>
      <w:szCs w:val="24"/>
    </w:rPr>
  </w:style>
  <w:style w:type="character" w:styleId="a7">
    <w:name w:val="endnote reference"/>
    <w:basedOn w:val="a0"/>
    <w:rsid w:val="00E801D9"/>
    <w:rPr>
      <w:vertAlign w:val="superscript"/>
    </w:rPr>
  </w:style>
  <w:style w:type="table" w:styleId="a8">
    <w:name w:val="Table Grid"/>
    <w:basedOn w:val="a1"/>
    <w:rsid w:val="001D4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10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0D49"/>
  </w:style>
  <w:style w:type="paragraph" w:styleId="ab">
    <w:name w:val="footer"/>
    <w:basedOn w:val="a"/>
    <w:link w:val="ac"/>
    <w:rsid w:val="00310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10D49"/>
  </w:style>
  <w:style w:type="character" w:customStyle="1" w:styleId="apple-converted-space">
    <w:name w:val="apple-converted-space"/>
    <w:basedOn w:val="a0"/>
    <w:rsid w:val="001D1876"/>
  </w:style>
  <w:style w:type="paragraph" w:styleId="ad">
    <w:name w:val="Balloon Text"/>
    <w:basedOn w:val="a"/>
    <w:link w:val="ae"/>
    <w:rsid w:val="00370F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0963E-9DD0-468F-8D8E-1002895B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2021-04-21T04:30:00Z</cp:lastPrinted>
  <dcterms:created xsi:type="dcterms:W3CDTF">2021-04-19T05:21:00Z</dcterms:created>
  <dcterms:modified xsi:type="dcterms:W3CDTF">2021-09-01T06:14:00Z</dcterms:modified>
</cp:coreProperties>
</file>